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6E739E8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D32F66">
        <w:rPr>
          <w:rFonts w:ascii="Cambria" w:hAnsi="Cambria" w:cs="Arial"/>
          <w:b/>
          <w:bCs/>
        </w:rPr>
        <w:t>.4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57E4AB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D32F66">
        <w:rPr>
          <w:rFonts w:ascii="Cambria" w:hAnsi="Cambria" w:cs="Arial"/>
          <w:b/>
          <w:bCs/>
          <w:sz w:val="22"/>
          <w:szCs w:val="22"/>
        </w:rPr>
        <w:t>Pakiet 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C3373A5" w14:textId="4748C11A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24EDBE" w14:textId="77777777" w:rsidR="00D04E91" w:rsidRDefault="00D04E9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D32F66" w:rsidRPr="00D04E91" w14:paraId="6D5D36AF" w14:textId="77777777" w:rsidTr="00D04E91">
        <w:trPr>
          <w:trHeight w:val="364"/>
        </w:trPr>
        <w:tc>
          <w:tcPr>
            <w:tcW w:w="13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87D2FF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648A5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DAAC5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</w:tr>
      <w:tr w:rsidR="00D32F66" w:rsidRPr="00D32F66" w14:paraId="5523A7CA" w14:textId="77777777" w:rsidTr="00D04E91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0F565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bookmarkStart w:id="1" w:name="_GoBack"/>
            <w:bookmarkEnd w:id="1"/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08B6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06D3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8ADAC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F7F18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A0EA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1F0F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71A9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A2DB8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CBD1D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3EB14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32F66" w:rsidRPr="00D32F66" w14:paraId="52135D25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8D6A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FE8E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7127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2CB85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9FD7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E6A3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1 434,00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EB17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A7C5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00CB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4818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8EE1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0230F372" w14:textId="77777777" w:rsidTr="00D04E91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93E7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E35E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663C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F0EC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7C72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1217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D2EA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318B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7840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1348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8B7B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BF84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04E91" w14:paraId="1CCEB871" w14:textId="77777777" w:rsidTr="00D04E91">
        <w:trPr>
          <w:trHeight w:val="364"/>
        </w:trPr>
        <w:tc>
          <w:tcPr>
            <w:tcW w:w="13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F817AF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b/>
                <w:bCs/>
                <w:color w:val="333333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1620E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B7685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</w:tr>
      <w:tr w:rsidR="00D32F66" w:rsidRPr="00D32F66" w14:paraId="66CD1FA6" w14:textId="77777777" w:rsidTr="00D04E91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67EA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5779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A2BD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1536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8ED3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0E7D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AF7E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60A4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41A3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E55B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C48D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352D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6467045" w14:textId="77777777" w:rsidTr="00D04E91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440994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3070A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5E49C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4116F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1B844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AF9E8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621E3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2E67D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29BF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362C0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448F9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32F66" w:rsidRPr="00D32F66" w14:paraId="75A63EEE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DF90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78C4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E9BD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9CC16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528E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FB3A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C30A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2B9AC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A013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E171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995D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33A4D572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92AE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F658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72A8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D6B31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1487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6695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3A2C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81EB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FCA9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B065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E7C5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8A04C7A" w14:textId="77777777" w:rsidTr="00D04E91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D46F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82F53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C427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EBBB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4A90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494C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CA6E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3BDB7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00FA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5007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0833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5C91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04E91" w14:paraId="198CB647" w14:textId="77777777" w:rsidTr="00D04E91">
        <w:trPr>
          <w:trHeight w:val="364"/>
        </w:trPr>
        <w:tc>
          <w:tcPr>
            <w:tcW w:w="13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A2A4FC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b/>
                <w:bCs/>
                <w:color w:val="333333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02806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C24CD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</w:tr>
      <w:tr w:rsidR="00D32F66" w:rsidRPr="00D32F66" w14:paraId="629A10B8" w14:textId="77777777" w:rsidTr="00D04E91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9783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4C4B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AB2C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9A5D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C9E6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6636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F91B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742D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C5F5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264A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BF84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018F3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E4B5A48" w14:textId="77777777" w:rsidTr="00D04E91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B80592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E9261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6793B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9B301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FF2C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61F77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5F600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F3D78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A0B1A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CC62C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F669F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32F66" w:rsidRPr="00D32F66" w14:paraId="65060EB4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34F2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1551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9B10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899F2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A8E4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20D9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2 470,00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0501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D745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4523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20AE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A10D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49B76DD7" w14:textId="77777777" w:rsidTr="00D04E91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F0B7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7F30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2433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A0E6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7EC8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8A4D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9C59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7E361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E7423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A43B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5D8D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CA3D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04E91" w14:paraId="22B7CFAD" w14:textId="77777777" w:rsidTr="00D04E91">
        <w:trPr>
          <w:trHeight w:val="364"/>
        </w:trPr>
        <w:tc>
          <w:tcPr>
            <w:tcW w:w="13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FDA40E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b/>
                <w:bCs/>
                <w:color w:val="333333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B637C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460F2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</w:tr>
      <w:tr w:rsidR="00D32F66" w:rsidRPr="00D32F66" w14:paraId="5BBB979F" w14:textId="77777777" w:rsidTr="00D04E91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6D653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8E3A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24BA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DC7D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81D5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B7F5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1A89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D7D3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9E1C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77629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EFA4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4361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392F33A6" w14:textId="77777777" w:rsidTr="00D04E91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B4A05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7884A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849F2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986E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87A6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1C5CE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25704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01FA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DB6CD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EC254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F5AE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32F66" w:rsidRPr="00D32F66" w14:paraId="77BD00A9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D381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D29C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7F72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D180C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6954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8E7A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BFA5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F9B1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CD59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B940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A4F3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45FA20A" w14:textId="77777777" w:rsidTr="00D04E91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F48E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BD8C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6FEA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3989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1CFD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F560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42C1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CA7F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4129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8C66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17B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A9E18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04E91" w14:paraId="5CD9BF46" w14:textId="77777777" w:rsidTr="00D04E91">
        <w:trPr>
          <w:trHeight w:val="364"/>
        </w:trPr>
        <w:tc>
          <w:tcPr>
            <w:tcW w:w="13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D840B6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b/>
                <w:bCs/>
                <w:color w:val="333333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78BCA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AA005" w14:textId="77777777" w:rsidR="00D32F66" w:rsidRPr="00D04E91" w:rsidRDefault="00D32F66" w:rsidP="00D32F66">
            <w:pPr>
              <w:suppressAutoHyphens w:val="0"/>
              <w:rPr>
                <w:rFonts w:ascii="Arial" w:hAnsi="Arial" w:cs="Arial"/>
                <w:color w:val="333333"/>
                <w:lang w:eastAsia="pl-PL"/>
              </w:rPr>
            </w:pPr>
            <w:r w:rsidRPr="00D04E91">
              <w:rPr>
                <w:rFonts w:ascii="Arial" w:hAnsi="Arial" w:cs="Arial"/>
                <w:color w:val="333333"/>
                <w:lang w:eastAsia="pl-PL"/>
              </w:rPr>
              <w:t> </w:t>
            </w:r>
          </w:p>
        </w:tc>
      </w:tr>
      <w:tr w:rsidR="00D32F66" w:rsidRPr="00D32F66" w14:paraId="68C4A2A1" w14:textId="77777777" w:rsidTr="00D04E91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BCA0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15F9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C9B1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6918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9CF85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AF53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EE96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D99E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6A35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5FC33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9336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6C30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BA51A6A" w14:textId="77777777" w:rsidTr="00D04E91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9FF87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AEDD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53A62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1902F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93F32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32FA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A8CEE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16193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2D7C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DDED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4AB24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32F66" w:rsidRPr="00D32F66" w14:paraId="48DF9497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3343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613F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9C91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04850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0E35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E737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0ADF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EC1C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DFD5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BC69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DA71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7279AA9" w14:textId="77777777" w:rsidTr="00D04E91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4350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3350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5D4B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F1AE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8956B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900D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2F3B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C1CE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E967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E986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9DDC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E92E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C9F217D" w14:textId="77777777" w:rsidTr="00D04E91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653C4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C7604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5DC8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AB467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BA5DD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AF573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B3110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A1579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9329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6875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82450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32F6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32F66" w:rsidRPr="00D32F66" w14:paraId="386C1D43" w14:textId="77777777" w:rsidTr="00D04E91">
        <w:trPr>
          <w:trHeight w:val="777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4B39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A996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AB28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0060F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43E0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CF7D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C2C9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7C65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0F2D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1DA6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4A49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05C574E0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B615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223D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4E14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A2CD7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106F4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4856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D795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49A5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16A4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7C10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4CDB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8F9DD90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1654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64B1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AF74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1DA52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4B54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A8FC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98C5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AE74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6CB8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A0FB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9E95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0FFEC93F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5BC2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0BC2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FDC2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EE44F3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7E44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CAAD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2E56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77E7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B006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B6E9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DBA3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F551767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B3EF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A813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BD06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6ECD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7C8E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2D12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ECED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0CEF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0A58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C31E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2FB0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436DD94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FBEC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6DBF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08BE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E5326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C814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92AA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5638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790B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7036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9B71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0F9A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A27A819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F5A0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E4BB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A63C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D3602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D7AB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A56B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D6AD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8BB8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E384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2C62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89A6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FB295AB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8A2A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46C6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0A5A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4FF4DF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1FCD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E425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3C2E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99DD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A281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0C56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30D5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1F7B94B1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4B8A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BEDE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2829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08F82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3EDF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C1C3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193,38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3C9A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B7A1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6775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D92BC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3045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AAEA9AF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41E8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3B47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E7B5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CE911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1337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1203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DEE1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2E75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1639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6B58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DF64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5EB9531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083E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0186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4A35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AC54B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9FAB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343D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DC24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3FD3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5B00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F955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2559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4DF5DE4B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7703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99C5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EA63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1A8CA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3B1B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6D19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45D2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6C1A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0737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9AA5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8A1D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F562C39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DC2A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07D1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BDD0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EC4C0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DC8F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3987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C072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C71A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052B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1B11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36FD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D89A4E9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B6B7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759B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9FAB4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63A5D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D991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6265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90F6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FABD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F57E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B1C3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757A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2D85FB0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86E4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BD93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9B02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77D4C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BE0C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B8C4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0A8E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B7E9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4C30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97D7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E128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56961A3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BD3B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52C7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7416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B5999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0EE2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DE50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9001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60A9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1033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5564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CDBD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D8A43D4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38CB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9DFD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DC82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15243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C135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F196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F00C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DA32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8758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22AD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24FB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18CFE397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8F60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263F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2189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16C15C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4B21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1547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1CB2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B1E9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139A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DCD3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69DC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391A82C9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ADAD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A52C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6930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94561A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8115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F088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72AE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52C5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3ED3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F188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C3DC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8D22CAF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8392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57FB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21EB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31675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7318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4D519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008F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56A6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0273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C75F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6658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444B39E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90F5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E475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27F3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770877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CBE5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E9B8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1129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2D31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907F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2D30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5FCE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C25AE2C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B6BC4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2475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6FE36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D34D4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7CFB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796B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E978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882E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2450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F4CC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228D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4E18B99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7C7A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3C45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0E42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DD60C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62CA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CAAD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394CF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0AFC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4325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B432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B7D4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E8D9374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523A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5AAE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AA68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745D72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19950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33CB4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C6B9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7754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AED9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96BF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069F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40377157" w14:textId="77777777" w:rsidTr="00D04E91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E8C8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0EFA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6BBC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CD85AD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DF7E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CC37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2B46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05C1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8C0EF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E52B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6F6D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7F07E430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3E00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69368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1EA5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C76191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6FBB3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2DDF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A21B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BA94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97C6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762EC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AE535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240AC49A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9FFA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140A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AD75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23B159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7522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7DCE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E32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5391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B4DD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5227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73FE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5142A3F0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51951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91C4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FBB0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47859E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DB22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92F8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13D50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9F5CA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7040E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32D0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267B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633DC5DB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805B5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FAA39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232C2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F22574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3990C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34D4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7A608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5E9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DBC9D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9A802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F0773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44452686" w14:textId="77777777" w:rsidTr="00D04E91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C3ECB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1E29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E837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SZUK-PEDM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462016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Monitoring szkodników korzeni - dół o objętości 0,13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993C7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7247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DEA27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CB19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6868A" w14:textId="77777777" w:rsidR="00D32F66" w:rsidRPr="00D32F66" w:rsidRDefault="00D32F66" w:rsidP="00D32F6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41FF1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A4926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32F66" w:rsidRPr="00D32F66" w14:paraId="45D85BEC" w14:textId="77777777" w:rsidTr="00D04E91">
        <w:trPr>
          <w:trHeight w:val="428"/>
        </w:trPr>
        <w:tc>
          <w:tcPr>
            <w:tcW w:w="659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E3B5ED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7175E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32F66" w:rsidRPr="00D32F66" w14:paraId="41E2285E" w14:textId="77777777" w:rsidTr="00D04E91">
        <w:trPr>
          <w:trHeight w:val="428"/>
        </w:trPr>
        <w:tc>
          <w:tcPr>
            <w:tcW w:w="659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4B405B" w14:textId="77777777" w:rsidR="00D32F66" w:rsidRPr="00D32F66" w:rsidRDefault="00D32F66" w:rsidP="00D32F6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32F6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9F0B1D0" w14:textId="77777777" w:rsidR="00D32F66" w:rsidRPr="00D32F66" w:rsidRDefault="00D32F66" w:rsidP="00D32F6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32F6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905775F" w14:textId="77777777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8FEA1" w14:textId="77777777" w:rsidR="00F63360" w:rsidRDefault="00F63360">
      <w:r>
        <w:separator/>
      </w:r>
    </w:p>
  </w:endnote>
  <w:endnote w:type="continuationSeparator" w:id="0">
    <w:p w14:paraId="2099B298" w14:textId="77777777" w:rsidR="00F63360" w:rsidRDefault="00F6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2A7E66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04E91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A9407" w14:textId="77777777" w:rsidR="00F63360" w:rsidRDefault="00F63360">
      <w:r>
        <w:separator/>
      </w:r>
    </w:p>
  </w:footnote>
  <w:footnote w:type="continuationSeparator" w:id="0">
    <w:p w14:paraId="6FCFAE01" w14:textId="77777777" w:rsidR="00F63360" w:rsidRDefault="00F6336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3FA7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56C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E91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66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360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D68E8-9FF5-42FC-9D5C-92369301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1764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Justyna Marzęcka</cp:lastModifiedBy>
  <cp:revision>5</cp:revision>
  <cp:lastPrinted>2022-06-27T10:12:00Z</cp:lastPrinted>
  <dcterms:created xsi:type="dcterms:W3CDTF">2022-10-13T11:06:00Z</dcterms:created>
  <dcterms:modified xsi:type="dcterms:W3CDTF">2022-10-19T08:43:00Z</dcterms:modified>
</cp:coreProperties>
</file>